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B4485B">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9A394A" w:rsidRDefault="009A394A">
      <w:pPr>
        <w:rPr>
          <w:rFonts w:ascii="Arial" w:hAnsi="Arial" w:cs="Arial"/>
          <w:b/>
          <w:bCs/>
        </w:rPr>
      </w:pPr>
    </w:p>
    <w:p w:rsidR="009A394A" w:rsidRDefault="009A394A">
      <w:pPr>
        <w:rPr>
          <w:rFonts w:ascii="Arial" w:hAnsi="Arial" w:cs="Arial"/>
          <w:b/>
          <w:bCs/>
        </w:rPr>
      </w:pPr>
    </w:p>
    <w:p w:rsidR="0017355C" w:rsidRPr="00E50178" w:rsidRDefault="0017355C" w:rsidP="0017355C">
      <w:pPr>
        <w:pStyle w:val="Titre1"/>
        <w:tabs>
          <w:tab w:val="num" w:pos="0"/>
        </w:tabs>
        <w:spacing w:before="120"/>
        <w:ind w:left="0"/>
        <w:jc w:val="both"/>
        <w:rPr>
          <w:rFonts w:ascii="Arial" w:hAnsi="Arial" w:cs="Arial"/>
          <w:b w:val="0"/>
          <w:bCs w:val="0"/>
          <w:iCs/>
          <w:sz w:val="24"/>
          <w:szCs w:val="24"/>
        </w:rPr>
      </w:pPr>
      <w:r w:rsidRPr="00E50178">
        <w:rPr>
          <w:rFonts w:ascii="Arial" w:hAnsi="Arial" w:cs="Arial"/>
          <w:b w:val="0"/>
          <w:bCs w:val="0"/>
          <w:iCs/>
          <w:sz w:val="24"/>
          <w:szCs w:val="24"/>
        </w:rPr>
        <w:t>UNIVERSITE PARIS 8</w:t>
      </w:r>
    </w:p>
    <w:p w:rsidR="0017355C" w:rsidRPr="00CC6D42" w:rsidRDefault="0017355C" w:rsidP="0017355C">
      <w:pPr>
        <w:rPr>
          <w:rFonts w:ascii="Arial" w:hAnsi="Arial" w:cs="Arial"/>
          <w:sz w:val="24"/>
          <w:szCs w:val="24"/>
        </w:rPr>
      </w:pPr>
      <w:r>
        <w:rPr>
          <w:rFonts w:ascii="Arial" w:hAnsi="Arial" w:cs="Arial"/>
          <w:sz w:val="24"/>
          <w:szCs w:val="24"/>
        </w:rPr>
        <w:t>2 rue de la L</w:t>
      </w:r>
      <w:r w:rsidRPr="00CC6D42">
        <w:rPr>
          <w:rFonts w:ascii="Arial" w:hAnsi="Arial" w:cs="Arial"/>
          <w:sz w:val="24"/>
          <w:szCs w:val="24"/>
        </w:rPr>
        <w:t xml:space="preserve">iberté </w:t>
      </w:r>
    </w:p>
    <w:p w:rsidR="0017355C" w:rsidRPr="00CC6D42" w:rsidRDefault="0017355C" w:rsidP="0017355C">
      <w:pPr>
        <w:rPr>
          <w:rFonts w:ascii="Arial" w:hAnsi="Arial" w:cs="Arial"/>
          <w:sz w:val="24"/>
          <w:szCs w:val="24"/>
        </w:rPr>
      </w:pPr>
      <w:r w:rsidRPr="00CC6D42">
        <w:rPr>
          <w:rFonts w:ascii="Arial" w:hAnsi="Arial" w:cs="Arial"/>
          <w:sz w:val="24"/>
          <w:szCs w:val="24"/>
        </w:rPr>
        <w:t>93526 SAINT-DENIS Cedex</w:t>
      </w:r>
    </w:p>
    <w:p w:rsidR="009A394A" w:rsidRDefault="009A394A">
      <w:pPr>
        <w:rPr>
          <w:rFonts w:ascii="Arial" w:hAnsi="Arial" w:cs="Arial"/>
          <w:b/>
          <w:bCs/>
        </w:rPr>
      </w:pP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472B25" w:rsidRDefault="00627FF4">
      <w:pPr>
        <w:rPr>
          <w:rFonts w:ascii="Arial" w:hAnsi="Arial" w:cs="Arial"/>
          <w:bCs/>
        </w:rPr>
      </w:pPr>
      <w:r w:rsidRPr="00627FF4">
        <w:rPr>
          <w:rFonts w:ascii="Arial" w:hAnsi="Arial" w:cs="Arial"/>
          <w:b/>
          <w:bCs/>
        </w:rPr>
        <w:t>2025ADT0</w:t>
      </w:r>
      <w:r w:rsidR="00A07F37">
        <w:rPr>
          <w:rFonts w:ascii="Arial" w:hAnsi="Arial" w:cs="Arial"/>
          <w:b/>
          <w:bCs/>
        </w:rPr>
        <w:t>9</w:t>
      </w:r>
      <w:r w:rsidRPr="00627FF4">
        <w:rPr>
          <w:rFonts w:ascii="Arial" w:hAnsi="Arial" w:cs="Arial"/>
          <w:b/>
          <w:bCs/>
        </w:rPr>
        <w:t xml:space="preserve"> </w:t>
      </w:r>
      <w:r w:rsidR="00A07F37">
        <w:rPr>
          <w:rFonts w:ascii="Arial" w:hAnsi="Arial" w:cs="Arial"/>
          <w:b/>
          <w:bCs/>
        </w:rPr>
        <w:t xml:space="preserve">Espaces verts </w:t>
      </w:r>
      <w:r w:rsidRPr="00627FF4">
        <w:rPr>
          <w:rFonts w:ascii="Arial" w:hAnsi="Arial" w:cs="Arial"/>
          <w:b/>
          <w:bCs/>
        </w:rPr>
        <w:t>Construction de la Maison des associations</w:t>
      </w:r>
      <w:bookmarkStart w:id="0" w:name="_GoBack"/>
      <w:bookmarkEnd w:id="0"/>
    </w:p>
    <w:p w:rsidR="00472B25" w:rsidRDefault="00472B25">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07F37">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A07F37">
        <w:fldChar w:fldCharType="separate"/>
      </w:r>
      <w:r>
        <w:fldChar w:fldCharType="end"/>
      </w:r>
      <w:r>
        <w:rPr>
          <w:rFonts w:ascii="Arial" w:hAnsi="Arial" w:cs="Arial"/>
          <w:bCs/>
        </w:rPr>
        <w:t xml:space="preserve"> </w:t>
      </w:r>
      <w:r>
        <w:rPr>
          <w:rFonts w:ascii="Arial" w:hAnsi="Arial" w:cs="Arial"/>
        </w:rPr>
        <w:t>Non.</w:t>
      </w:r>
    </w:p>
    <w:p w:rsidR="00C304F9" w:rsidRDefault="00C304F9">
      <w:pPr>
        <w:jc w:val="both"/>
        <w:rPr>
          <w:rFonts w:ascii="Arial" w:hAnsi="Arial" w:cs="Arial"/>
          <w:b/>
          <w:bCs/>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rPr>
          <w:rFonts w:ascii="Arial" w:hAnsi="Arial" w:cs="Arial"/>
          <w:sz w:val="22"/>
          <w:szCs w:val="22"/>
        </w:rPr>
      </w:pPr>
    </w:p>
    <w:p w:rsidR="00C304F9" w:rsidRPr="00C304F9" w:rsidRDefault="00C304F9" w:rsidP="00C304F9">
      <w:pPr>
        <w:jc w:val="center"/>
        <w:rPr>
          <w:rFonts w:ascii="Arial" w:hAnsi="Arial" w:cs="Arial"/>
          <w:sz w:val="22"/>
          <w:szCs w:val="22"/>
        </w:rPr>
      </w:pPr>
    </w:p>
    <w:p w:rsidR="00C304F9" w:rsidRPr="00C304F9" w:rsidRDefault="00C304F9" w:rsidP="00C304F9">
      <w:pPr>
        <w:rPr>
          <w:rFonts w:ascii="Arial" w:hAnsi="Arial" w:cs="Arial"/>
          <w:sz w:val="22"/>
          <w:szCs w:val="22"/>
        </w:rPr>
      </w:pPr>
    </w:p>
    <w:p w:rsidR="00472B25" w:rsidRDefault="00815797">
      <w:pPr>
        <w:jc w:val="both"/>
        <w:rPr>
          <w:rFonts w:ascii="Arial" w:hAnsi="Arial" w:cs="Arial"/>
          <w:i/>
          <w:iCs/>
          <w:sz w:val="18"/>
          <w:szCs w:val="18"/>
        </w:rPr>
      </w:pPr>
      <w:r w:rsidRPr="00C304F9">
        <w:rPr>
          <w:rFonts w:ascii="Arial" w:hAnsi="Arial" w:cs="Arial"/>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07F37">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07F37">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07F37">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07F37">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A07F37">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w:t>
      </w:r>
      <w:r w:rsidR="00663B7E" w:rsidRPr="00171BF1">
        <w:rPr>
          <w:rFonts w:ascii="Arial" w:hAnsi="Arial" w:cs="Arial"/>
          <w:b/>
          <w:bCs/>
          <w:sz w:val="22"/>
          <w:szCs w:val="22"/>
        </w:rPr>
        <w:lastRenderedPageBreak/>
        <w:t xml:space="preserve">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A07F37">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lastRenderedPageBreak/>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1ED7" w:rsidRDefault="00DA1ED7">
      <w:r>
        <w:separator/>
      </w:r>
    </w:p>
  </w:endnote>
  <w:endnote w:type="continuationSeparator" w:id="0">
    <w:p w:rsidR="00DA1ED7" w:rsidRDefault="00DA1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rsidP="00C304F9">
          <w:pPr>
            <w:shd w:val="clear" w:color="auto" w:fill="66CCFF"/>
            <w:snapToGrid w:val="0"/>
            <w:jc w:val="center"/>
            <w:rPr>
              <w:rFonts w:ascii="Arial" w:hAnsi="Arial" w:cs="Arial"/>
              <w:b/>
              <w:bCs/>
            </w:rPr>
          </w:pP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304F9">
            <w:rPr>
              <w:rStyle w:val="Numrodepage"/>
              <w:rFonts w:cs="Arial"/>
              <w:b/>
              <w:noProof/>
            </w:rPr>
            <w:t>8</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304F9">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1ED7" w:rsidRDefault="00DA1ED7">
      <w:r>
        <w:separator/>
      </w:r>
    </w:p>
  </w:footnote>
  <w:footnote w:type="continuationSeparator" w:id="0">
    <w:p w:rsidR="00DA1ED7" w:rsidRDefault="00DA1ED7">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7355C"/>
    <w:rsid w:val="00191902"/>
    <w:rsid w:val="001A1D05"/>
    <w:rsid w:val="001A5A4C"/>
    <w:rsid w:val="001B7E6A"/>
    <w:rsid w:val="001C1FEF"/>
    <w:rsid w:val="001D25B2"/>
    <w:rsid w:val="001D58F2"/>
    <w:rsid w:val="001E6461"/>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877DF"/>
    <w:rsid w:val="003C025D"/>
    <w:rsid w:val="003C4A1B"/>
    <w:rsid w:val="003D7667"/>
    <w:rsid w:val="003F2B90"/>
    <w:rsid w:val="00411396"/>
    <w:rsid w:val="00425B7A"/>
    <w:rsid w:val="00427375"/>
    <w:rsid w:val="00472B25"/>
    <w:rsid w:val="00483E5B"/>
    <w:rsid w:val="004A6D4B"/>
    <w:rsid w:val="004A7F71"/>
    <w:rsid w:val="004C221B"/>
    <w:rsid w:val="004E0965"/>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27FF4"/>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0D41"/>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07F37"/>
    <w:rsid w:val="00A600D6"/>
    <w:rsid w:val="00A70756"/>
    <w:rsid w:val="00A83BDF"/>
    <w:rsid w:val="00A840BB"/>
    <w:rsid w:val="00A86C63"/>
    <w:rsid w:val="00A97E02"/>
    <w:rsid w:val="00AA372E"/>
    <w:rsid w:val="00AE632A"/>
    <w:rsid w:val="00B4485B"/>
    <w:rsid w:val="00B80B6A"/>
    <w:rsid w:val="00BA7752"/>
    <w:rsid w:val="00BB7109"/>
    <w:rsid w:val="00BD1236"/>
    <w:rsid w:val="00C00E04"/>
    <w:rsid w:val="00C05C6A"/>
    <w:rsid w:val="00C07A1D"/>
    <w:rsid w:val="00C10C87"/>
    <w:rsid w:val="00C279F4"/>
    <w:rsid w:val="00C301F0"/>
    <w:rsid w:val="00C304F9"/>
    <w:rsid w:val="00C473C4"/>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8301B"/>
    <w:rsid w:val="00DA0E8D"/>
    <w:rsid w:val="00DA1ED7"/>
    <w:rsid w:val="00DA5F03"/>
    <w:rsid w:val="00DC3F69"/>
    <w:rsid w:val="00DD3915"/>
    <w:rsid w:val="00E10A15"/>
    <w:rsid w:val="00E205DA"/>
    <w:rsid w:val="00E50B22"/>
    <w:rsid w:val="00EA3323"/>
    <w:rsid w:val="00EE435B"/>
    <w:rsid w:val="00EE5B56"/>
    <w:rsid w:val="00F12F30"/>
    <w:rsid w:val="00F1353C"/>
    <w:rsid w:val="00F24DB1"/>
    <w:rsid w:val="00F41743"/>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6F9A539"/>
  <w15:chartTrackingRefBased/>
  <w15:docId w15:val="{3F8C0D6A-73B8-430A-AAF3-175AC3A06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058EA-4860-4D64-AFD5-C7A3FD3B6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3637</Words>
  <Characters>20004</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23594</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sbaudis@paris8.up8</cp:lastModifiedBy>
  <cp:revision>3</cp:revision>
  <cp:lastPrinted>2019-05-24T09:08:00Z</cp:lastPrinted>
  <dcterms:created xsi:type="dcterms:W3CDTF">2025-08-29T13:50:00Z</dcterms:created>
  <dcterms:modified xsi:type="dcterms:W3CDTF">2025-10-30T14:37:00Z</dcterms:modified>
</cp:coreProperties>
</file>